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9902E" w14:textId="20E59773" w:rsidR="000358DC" w:rsidRPr="00C87F0A" w:rsidRDefault="00481043" w:rsidP="00C87F0A">
      <w:pPr>
        <w:pStyle w:val="tekstdokumentu"/>
      </w:pPr>
      <w:r w:rsidRPr="00C87F0A">
        <w:t>RI.271</w:t>
      </w:r>
      <w:r w:rsidR="00D97A40" w:rsidRPr="00C87F0A">
        <w:t>.</w:t>
      </w:r>
      <w:r w:rsidR="003B14BC">
        <w:t>21</w:t>
      </w:r>
      <w:r w:rsidR="00ED67A9" w:rsidRPr="00C87F0A">
        <w:t>.202</w:t>
      </w:r>
      <w:r w:rsidR="00D903DF" w:rsidRPr="00C87F0A">
        <w:t>5</w:t>
      </w:r>
      <w:r w:rsidR="00B24839" w:rsidRPr="00C87F0A">
        <w:tab/>
      </w:r>
      <w:r w:rsidR="00B24839" w:rsidRPr="00C87F0A">
        <w:tab/>
      </w:r>
      <w:r w:rsidR="00B24839" w:rsidRPr="00C87F0A">
        <w:tab/>
      </w:r>
      <w:r w:rsidR="00B24839" w:rsidRPr="00C87F0A">
        <w:tab/>
      </w:r>
      <w:r w:rsidR="00B24839" w:rsidRPr="00C87F0A">
        <w:tab/>
      </w:r>
      <w:r w:rsidR="00B24839" w:rsidRPr="00C87F0A">
        <w:tab/>
      </w:r>
      <w:r w:rsidR="00B24839" w:rsidRPr="00C87F0A">
        <w:tab/>
      </w:r>
      <w:r w:rsidR="00B24839" w:rsidRPr="00C87F0A">
        <w:tab/>
      </w:r>
      <w:r w:rsidR="00374A69" w:rsidRPr="00C87F0A">
        <w:t xml:space="preserve">załącznik nr </w:t>
      </w:r>
      <w:r w:rsidR="00E34248" w:rsidRPr="00C87F0A">
        <w:t>6</w:t>
      </w:r>
      <w:r w:rsidR="00B65807" w:rsidRPr="00C87F0A">
        <w:t xml:space="preserve"> do S</w:t>
      </w:r>
      <w:r w:rsidR="005551A5" w:rsidRPr="00C87F0A">
        <w:t>W</w:t>
      </w:r>
      <w:r w:rsidR="00B65807" w:rsidRPr="00C87F0A">
        <w:t>Z</w:t>
      </w:r>
    </w:p>
    <w:p w14:paraId="0988DAEB" w14:textId="4CEF10C8" w:rsidR="000358DC" w:rsidRPr="00F55CE8" w:rsidRDefault="000358DC" w:rsidP="000358DC">
      <w:pPr>
        <w:suppressAutoHyphens/>
        <w:spacing w:line="240" w:lineRule="auto"/>
        <w:jc w:val="left"/>
        <w:rPr>
          <w:rFonts w:cs="Arial"/>
          <w:b/>
          <w:i/>
          <w:color w:val="auto"/>
          <w:sz w:val="24"/>
          <w:lang w:eastAsia="ar-SA"/>
        </w:rPr>
      </w:pPr>
      <w:r w:rsidRPr="00B24839">
        <w:rPr>
          <w:rFonts w:eastAsiaTheme="minorHAnsi" w:cs="Arial"/>
          <w:b/>
          <w:bCs/>
          <w:color w:val="auto"/>
          <w:sz w:val="24"/>
          <w:u w:val="single"/>
        </w:rPr>
        <w:br/>
      </w:r>
      <w:r w:rsidRPr="00F55CE8">
        <w:rPr>
          <w:rFonts w:eastAsiaTheme="minorHAnsi" w:cs="Arial"/>
          <w:b/>
          <w:bCs/>
          <w:color w:val="auto"/>
          <w:sz w:val="24"/>
        </w:rPr>
        <w:t>DOKUMENT SKŁADANY NA WEZWANIE ZAMAWIAJĄCEGO</w:t>
      </w:r>
    </w:p>
    <w:p w14:paraId="46A1E0E1" w14:textId="6DBCBDC4" w:rsidR="000358DC" w:rsidRPr="000358DC" w:rsidRDefault="000358DC" w:rsidP="000358DC">
      <w:pPr>
        <w:suppressAutoHyphens/>
        <w:spacing w:line="240" w:lineRule="auto"/>
        <w:jc w:val="left"/>
        <w:rPr>
          <w:rFonts w:cs="Arial"/>
          <w:b/>
          <w:color w:val="auto"/>
          <w:sz w:val="28"/>
          <w:szCs w:val="28"/>
          <w:u w:val="single"/>
          <w:lang w:eastAsia="ar-SA"/>
        </w:rPr>
      </w:pPr>
      <w:r w:rsidRPr="00B24839">
        <w:rPr>
          <w:rFonts w:cs="Arial"/>
          <w:b/>
          <w:color w:val="auto"/>
          <w:sz w:val="24"/>
          <w:lang w:eastAsia="ar-SA"/>
        </w:rPr>
        <w:br/>
      </w:r>
      <w:r w:rsidRPr="000358DC">
        <w:rPr>
          <w:rFonts w:cs="Arial"/>
          <w:b/>
          <w:color w:val="auto"/>
          <w:sz w:val="28"/>
          <w:szCs w:val="28"/>
          <w:u w:val="single"/>
          <w:lang w:eastAsia="ar-SA"/>
        </w:rPr>
        <w:t>Wykaz robót budowlanych</w:t>
      </w:r>
      <w:r w:rsidRPr="00B24839">
        <w:rPr>
          <w:rFonts w:cs="Arial"/>
          <w:b/>
          <w:color w:val="auto"/>
          <w:sz w:val="28"/>
          <w:szCs w:val="28"/>
          <w:u w:val="single"/>
          <w:lang w:eastAsia="ar-SA"/>
        </w:rPr>
        <w:br/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77"/>
        <w:gridCol w:w="3461"/>
        <w:gridCol w:w="1564"/>
        <w:gridCol w:w="1231"/>
        <w:gridCol w:w="1852"/>
        <w:gridCol w:w="1852"/>
      </w:tblGrid>
      <w:tr w:rsidR="00E342E1" w:rsidRPr="000358DC" w14:paraId="3D947A95" w14:textId="6DE70DB7" w:rsidTr="00E342E1">
        <w:trPr>
          <w:trHeight w:val="1279"/>
          <w:jc w:val="center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CF3D3" w14:textId="77777777" w:rsidR="00E342E1" w:rsidRPr="000358DC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lang w:eastAsia="ar-SA"/>
              </w:rPr>
            </w:pPr>
            <w:r w:rsidRPr="000358DC">
              <w:rPr>
                <w:rFonts w:cs="Arial"/>
                <w:b/>
                <w:color w:val="auto"/>
                <w:sz w:val="24"/>
                <w:lang w:eastAsia="ar-SA"/>
              </w:rPr>
              <w:t>Lp.</w:t>
            </w:r>
          </w:p>
        </w:tc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2C88E" w14:textId="77777777" w:rsidR="00E342E1" w:rsidRPr="000358DC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lang w:eastAsia="ar-SA"/>
              </w:rPr>
            </w:pPr>
            <w:r w:rsidRPr="000358DC">
              <w:rPr>
                <w:rFonts w:cs="Arial"/>
                <w:b/>
                <w:color w:val="auto"/>
                <w:sz w:val="24"/>
                <w:lang w:eastAsia="ar-SA"/>
              </w:rPr>
              <w:t>Przedmiot zamówienia:</w:t>
            </w:r>
          </w:p>
          <w:p w14:paraId="74B4E6CB" w14:textId="77777777" w:rsidR="00E342E1" w:rsidRPr="000358DC" w:rsidRDefault="00E342E1" w:rsidP="002F7AD0">
            <w:pPr>
              <w:spacing w:before="120" w:line="240" w:lineRule="auto"/>
              <w:jc w:val="center"/>
              <w:rPr>
                <w:rFonts w:cs="Arial"/>
                <w:b/>
                <w:bCs/>
                <w:color w:val="auto"/>
                <w:sz w:val="24"/>
                <w:lang w:eastAsia="pl-PL"/>
              </w:rPr>
            </w:pPr>
            <w:r w:rsidRPr="000358DC">
              <w:rPr>
                <w:rFonts w:cs="Arial"/>
                <w:b/>
                <w:bCs/>
                <w:color w:val="auto"/>
                <w:sz w:val="24"/>
                <w:lang w:eastAsia="pl-PL"/>
              </w:rPr>
              <w:t>Opisać roboty budowlane</w:t>
            </w:r>
            <w:r w:rsidRPr="000358DC">
              <w:rPr>
                <w:rFonts w:cs="Arial"/>
                <w:color w:val="auto"/>
                <w:sz w:val="24"/>
                <w:lang w:eastAsia="pl-PL"/>
              </w:rPr>
              <w:t xml:space="preserve"> potwierdzające spełni</w:t>
            </w:r>
            <w:bookmarkStart w:id="0" w:name="_GoBack"/>
            <w:bookmarkEnd w:id="0"/>
            <w:r w:rsidRPr="000358DC">
              <w:rPr>
                <w:rFonts w:cs="Arial"/>
                <w:color w:val="auto"/>
                <w:sz w:val="24"/>
                <w:lang w:eastAsia="pl-PL"/>
              </w:rPr>
              <w:t>enie warunku dotyczącego zdolności technicznej lub zawodowej</w:t>
            </w:r>
          </w:p>
          <w:p w14:paraId="5B06F9A6" w14:textId="77777777" w:rsidR="00E342E1" w:rsidRPr="000358DC" w:rsidRDefault="00E342E1" w:rsidP="002F7AD0">
            <w:pPr>
              <w:spacing w:before="120" w:line="240" w:lineRule="auto"/>
              <w:jc w:val="center"/>
              <w:rPr>
                <w:rFonts w:cs="Arial"/>
                <w:b/>
                <w:bCs/>
                <w:color w:val="auto"/>
                <w:sz w:val="24"/>
                <w:lang w:eastAsia="pl-PL"/>
              </w:rPr>
            </w:pPr>
            <w:r w:rsidRPr="000358DC">
              <w:rPr>
                <w:rFonts w:cs="Arial"/>
                <w:b/>
                <w:bCs/>
                <w:color w:val="auto"/>
                <w:sz w:val="24"/>
                <w:lang w:eastAsia="pl-PL"/>
              </w:rPr>
              <w:t>Podać miejsce wykonywania prac</w:t>
            </w:r>
          </w:p>
          <w:p w14:paraId="35A4318B" w14:textId="77777777" w:rsidR="00E342E1" w:rsidRPr="000358DC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0D6BF9" w14:textId="77777777" w:rsidR="00E342E1" w:rsidRPr="000358DC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lang w:eastAsia="ar-SA"/>
              </w:rPr>
            </w:pPr>
            <w:r w:rsidRPr="000358DC">
              <w:rPr>
                <w:rFonts w:cs="Arial"/>
                <w:b/>
                <w:color w:val="auto"/>
                <w:sz w:val="24"/>
                <w:lang w:eastAsia="ar-SA"/>
              </w:rPr>
              <w:t>Wartość zamówienia  brutto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8F41E6D" w14:textId="41DB0424" w:rsidR="00E342E1" w:rsidRPr="000358DC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lang w:eastAsia="ar-SA"/>
              </w:rPr>
            </w:pPr>
            <w:r w:rsidRPr="000358DC">
              <w:rPr>
                <w:rFonts w:cs="Arial"/>
                <w:b/>
                <w:color w:val="auto"/>
                <w:sz w:val="24"/>
                <w:lang w:eastAsia="ar-SA"/>
              </w:rPr>
              <w:t>Termin realizacji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015E3" w14:textId="6AB0168D" w:rsidR="00E342E1" w:rsidRPr="000358DC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lang w:eastAsia="ar-SA"/>
              </w:rPr>
            </w:pPr>
            <w:r>
              <w:rPr>
                <w:rFonts w:cs="Arial"/>
                <w:b/>
                <w:color w:val="auto"/>
                <w:sz w:val="24"/>
                <w:lang w:eastAsia="ar-SA"/>
              </w:rPr>
              <w:t>Nazwa i adres podmiotu na rzecz którego roboty budowlane zostały wykonane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22098" w14:textId="50443428" w:rsidR="00E342E1" w:rsidRPr="00E342E1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vertAlign w:val="superscript"/>
                <w:lang w:eastAsia="ar-SA"/>
              </w:rPr>
            </w:pPr>
            <w:r>
              <w:rPr>
                <w:rFonts w:cs="Arial"/>
                <w:b/>
                <w:color w:val="auto"/>
                <w:sz w:val="24"/>
                <w:lang w:eastAsia="ar-SA"/>
              </w:rPr>
              <w:t>Uwagi</w:t>
            </w:r>
            <w:r>
              <w:rPr>
                <w:rFonts w:cs="Arial"/>
                <w:b/>
                <w:color w:val="auto"/>
                <w:sz w:val="24"/>
                <w:vertAlign w:val="superscript"/>
                <w:lang w:eastAsia="ar-SA"/>
              </w:rPr>
              <w:t>*</w:t>
            </w:r>
          </w:p>
          <w:p w14:paraId="5406217C" w14:textId="5BFE0116" w:rsidR="00E342E1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</w:tr>
      <w:tr w:rsidR="00E342E1" w:rsidRPr="000358DC" w14:paraId="668C22CC" w14:textId="0A3F8391" w:rsidTr="00E342E1">
        <w:trPr>
          <w:trHeight w:val="3836"/>
          <w:jc w:val="center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F8D29" w14:textId="77777777" w:rsidR="00E342E1" w:rsidRPr="000358DC" w:rsidRDefault="00E342E1" w:rsidP="000358DC">
            <w:pPr>
              <w:suppressAutoHyphens/>
              <w:snapToGrid w:val="0"/>
              <w:spacing w:line="240" w:lineRule="auto"/>
              <w:jc w:val="left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70801" w14:textId="77777777" w:rsidR="00E342E1" w:rsidRPr="000358DC" w:rsidRDefault="00E342E1" w:rsidP="000358DC">
            <w:pPr>
              <w:suppressAutoHyphens/>
              <w:snapToGrid w:val="0"/>
              <w:spacing w:line="240" w:lineRule="auto"/>
              <w:jc w:val="left"/>
              <w:rPr>
                <w:rFonts w:cs="Arial"/>
                <w:b/>
                <w:color w:val="auto"/>
                <w:sz w:val="24"/>
                <w:lang w:eastAsia="ar-SA"/>
              </w:rPr>
            </w:pPr>
          </w:p>
          <w:p w14:paraId="530AEB59" w14:textId="77777777" w:rsidR="00E342E1" w:rsidRPr="000358DC" w:rsidRDefault="00E342E1" w:rsidP="000358DC">
            <w:pPr>
              <w:suppressAutoHyphens/>
              <w:snapToGrid w:val="0"/>
              <w:spacing w:line="240" w:lineRule="auto"/>
              <w:ind w:left="-300"/>
              <w:jc w:val="left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F39F21" w14:textId="77777777" w:rsidR="00E342E1" w:rsidRPr="000358DC" w:rsidRDefault="00E342E1" w:rsidP="000358DC">
            <w:pPr>
              <w:suppressAutoHyphens/>
              <w:snapToGrid w:val="0"/>
              <w:spacing w:line="240" w:lineRule="auto"/>
              <w:jc w:val="left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12CA11B" w14:textId="77777777" w:rsidR="00E342E1" w:rsidRPr="000358DC" w:rsidRDefault="00E342E1" w:rsidP="000358DC">
            <w:pPr>
              <w:suppressAutoHyphens/>
              <w:snapToGrid w:val="0"/>
              <w:spacing w:line="240" w:lineRule="auto"/>
              <w:jc w:val="left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D8D21" w14:textId="77777777" w:rsidR="00E342E1" w:rsidRPr="000358DC" w:rsidRDefault="00E342E1" w:rsidP="000358DC">
            <w:pPr>
              <w:suppressAutoHyphens/>
              <w:snapToGrid w:val="0"/>
              <w:spacing w:line="240" w:lineRule="auto"/>
              <w:jc w:val="left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70C45" w14:textId="77777777" w:rsidR="00E342E1" w:rsidRPr="000358DC" w:rsidRDefault="00E342E1" w:rsidP="000358DC">
            <w:pPr>
              <w:suppressAutoHyphens/>
              <w:snapToGrid w:val="0"/>
              <w:spacing w:line="240" w:lineRule="auto"/>
              <w:jc w:val="left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</w:tr>
    </w:tbl>
    <w:p w14:paraId="6E04174E" w14:textId="4A87B9C5" w:rsidR="00B24839" w:rsidRDefault="005F122F" w:rsidP="006D685E">
      <w:pPr>
        <w:suppressAutoHyphens/>
        <w:spacing w:line="240" w:lineRule="auto"/>
        <w:jc w:val="left"/>
        <w:rPr>
          <w:rFonts w:eastAsia="Calibri" w:cs="Arial"/>
          <w:color w:val="auto"/>
          <w:sz w:val="24"/>
        </w:rPr>
      </w:pPr>
      <w:r>
        <w:rPr>
          <w:rFonts w:eastAsiaTheme="minorHAnsi" w:cs="Arial"/>
          <w:b/>
          <w:color w:val="auto"/>
          <w:sz w:val="24"/>
        </w:rPr>
        <w:br/>
      </w:r>
      <w:r>
        <w:rPr>
          <w:rFonts w:eastAsiaTheme="minorHAnsi" w:cs="Arial"/>
          <w:b/>
          <w:color w:val="auto"/>
          <w:sz w:val="24"/>
        </w:rPr>
        <w:br/>
      </w:r>
      <w:r w:rsidR="009E6759">
        <w:rPr>
          <w:rFonts w:eastAsiaTheme="minorHAnsi" w:cs="Arial"/>
          <w:color w:val="auto"/>
          <w:sz w:val="24"/>
        </w:rPr>
        <w:t xml:space="preserve">Do niniejszego wykazu należy załączyć </w:t>
      </w:r>
      <w:r w:rsidR="009E6759">
        <w:rPr>
          <w:rFonts w:eastAsiaTheme="minorHAnsi" w:cs="Arial"/>
          <w:b/>
          <w:bCs/>
          <w:color w:val="auto"/>
          <w:sz w:val="24"/>
        </w:rPr>
        <w:t>dowody</w:t>
      </w:r>
      <w:r w:rsidR="000358DC" w:rsidRPr="000358DC">
        <w:rPr>
          <w:rFonts w:eastAsiaTheme="minorHAnsi" w:cs="Arial"/>
          <w:b/>
          <w:bCs/>
          <w:color w:val="auto"/>
          <w:sz w:val="24"/>
        </w:rPr>
        <w:t xml:space="preserve"> określając</w:t>
      </w:r>
      <w:r w:rsidR="009E6759">
        <w:rPr>
          <w:rFonts w:eastAsiaTheme="minorHAnsi" w:cs="Arial"/>
          <w:b/>
          <w:bCs/>
          <w:color w:val="auto"/>
          <w:sz w:val="24"/>
        </w:rPr>
        <w:t>e</w:t>
      </w:r>
      <w:r w:rsidR="000358DC" w:rsidRPr="000358DC">
        <w:rPr>
          <w:rFonts w:eastAsiaTheme="minorHAnsi" w:cs="Arial"/>
          <w:b/>
          <w:bCs/>
          <w:color w:val="auto"/>
          <w:sz w:val="24"/>
        </w:rPr>
        <w:t>, czy te roboty budowlane zostały wykonane należycie</w:t>
      </w:r>
      <w:r w:rsidR="00B24839" w:rsidRPr="00B24839">
        <w:rPr>
          <w:rFonts w:eastAsiaTheme="minorHAnsi" w:cs="Arial"/>
          <w:color w:val="auto"/>
          <w:sz w:val="24"/>
        </w:rPr>
        <w:t xml:space="preserve">. </w:t>
      </w:r>
      <w:r w:rsidR="00B24839" w:rsidRPr="00B24839">
        <w:rPr>
          <w:rFonts w:eastAsiaTheme="minorHAnsi" w:cs="Arial"/>
          <w:color w:val="auto"/>
          <w:sz w:val="24"/>
        </w:rPr>
        <w:br/>
        <w:t>P</w:t>
      </w:r>
      <w:r w:rsidR="002F7AD0" w:rsidRPr="002F7AD0">
        <w:rPr>
          <w:rFonts w:eastAsia="Calibri" w:cs="Arial"/>
          <w:sz w:val="24"/>
        </w:rPr>
        <w:t xml:space="preserve">rzy czym dowodami, są referencje bądź inne dokumenty sporządzone przez podmiot, na rzecz którego roboty budowlane zostały wykonywane, a jeżeli </w:t>
      </w:r>
      <w:r w:rsidR="00B24839" w:rsidRPr="00B24839">
        <w:rPr>
          <w:rFonts w:eastAsia="Calibri" w:cs="Arial"/>
          <w:sz w:val="24"/>
        </w:rPr>
        <w:t xml:space="preserve">wykonawca z przyczyn niezależnych od niego nie jest w stanie uzyskać tych dokumentów – inne odpowiednie </w:t>
      </w:r>
      <w:r w:rsidR="00B24839" w:rsidRPr="00B24839">
        <w:rPr>
          <w:rFonts w:eastAsia="Calibri" w:cs="Arial"/>
          <w:color w:val="auto"/>
          <w:sz w:val="24"/>
        </w:rPr>
        <w:t>dokumenty.</w:t>
      </w:r>
    </w:p>
    <w:p w14:paraId="178CD1AF" w14:textId="350E5C30" w:rsidR="00AF3A6D" w:rsidRDefault="00DB328F" w:rsidP="006D685E">
      <w:pPr>
        <w:suppressAutoHyphens/>
        <w:spacing w:line="240" w:lineRule="auto"/>
        <w:jc w:val="left"/>
        <w:rPr>
          <w:rFonts w:eastAsia="Calibri" w:cs="Arial"/>
          <w:sz w:val="24"/>
        </w:rPr>
      </w:pPr>
      <w:r w:rsidRPr="00DB328F">
        <w:rPr>
          <w:rFonts w:eastAsia="Calibri" w:cs="Arial"/>
          <w:b/>
          <w:sz w:val="24"/>
        </w:rPr>
        <w:t>UWAGA:</w:t>
      </w:r>
      <w:r>
        <w:rPr>
          <w:rFonts w:eastAsia="Calibri" w:cs="Arial"/>
          <w:b/>
          <w:sz w:val="24"/>
        </w:rPr>
        <w:t xml:space="preserve"> </w:t>
      </w:r>
      <w:r w:rsidRPr="00DB328F">
        <w:rPr>
          <w:rFonts w:eastAsia="Calibri" w:cs="Arial"/>
          <w:sz w:val="24"/>
        </w:rPr>
        <w:t>jeżeli wykonawca powołuje się na doświadczenie w realizacji robót budowlanych, wykonywanych wspólnie z innymi wykonawcami niniejszy wykaz dotyczy robót budowlanych, w których wykonywaniu wykonawca ten bezpośrednio uczestniczył.</w:t>
      </w:r>
    </w:p>
    <w:p w14:paraId="3A7C8ED2" w14:textId="77777777" w:rsidR="00E342E1" w:rsidRDefault="00E342E1" w:rsidP="006D685E">
      <w:pPr>
        <w:suppressAutoHyphens/>
        <w:spacing w:line="240" w:lineRule="auto"/>
        <w:jc w:val="left"/>
        <w:rPr>
          <w:rFonts w:eastAsia="Calibri" w:cs="Arial"/>
          <w:sz w:val="24"/>
        </w:rPr>
      </w:pPr>
    </w:p>
    <w:p w14:paraId="577FE25C" w14:textId="1756F312" w:rsidR="00E342E1" w:rsidRPr="00E342E1" w:rsidRDefault="00E342E1" w:rsidP="006D685E">
      <w:pPr>
        <w:suppressAutoHyphens/>
        <w:spacing w:line="240" w:lineRule="auto"/>
        <w:jc w:val="left"/>
        <w:rPr>
          <w:rFonts w:eastAsia="Calibri" w:cs="Arial"/>
          <w:sz w:val="24"/>
        </w:rPr>
      </w:pPr>
      <w:r w:rsidRPr="00E342E1">
        <w:rPr>
          <w:rFonts w:cs="Arial"/>
          <w:color w:val="auto"/>
          <w:sz w:val="24"/>
          <w:lang w:eastAsia="ar-SA"/>
        </w:rPr>
        <w:t xml:space="preserve">* w przypadku polegania na </w:t>
      </w:r>
      <w:r>
        <w:rPr>
          <w:rFonts w:cs="Arial"/>
          <w:color w:val="auto"/>
          <w:sz w:val="24"/>
          <w:lang w:eastAsia="ar-SA"/>
        </w:rPr>
        <w:t xml:space="preserve">zdolnościach podmiotów udostepniających zasoby należy wpisać : „zobowiązanie do współpracy” oraz nazwę podmiotu </w:t>
      </w:r>
    </w:p>
    <w:sectPr w:rsidR="00E342E1" w:rsidRPr="00E342E1" w:rsidSect="00B24839">
      <w:footerReference w:type="first" r:id="rId8"/>
      <w:pgSz w:w="11907" w:h="16840" w:code="9"/>
      <w:pgMar w:top="709" w:right="680" w:bottom="1418" w:left="680" w:header="709" w:footer="6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67B24" w14:textId="77777777" w:rsidR="00461CFD" w:rsidRDefault="00461CFD">
      <w:r>
        <w:separator/>
      </w:r>
    </w:p>
  </w:endnote>
  <w:endnote w:type="continuationSeparator" w:id="0">
    <w:p w14:paraId="777DB61A" w14:textId="77777777" w:rsidR="00461CFD" w:rsidRDefault="00461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5971479"/>
      <w:docPartObj>
        <w:docPartGallery w:val="Page Numbers (Bottom of Page)"/>
        <w:docPartUnique/>
      </w:docPartObj>
    </w:sdtPr>
    <w:sdtEndPr/>
    <w:sdtContent>
      <w:p w14:paraId="54D865A2" w14:textId="378891B4" w:rsidR="00632583" w:rsidRDefault="0063258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4BC">
          <w:rPr>
            <w:noProof/>
          </w:rPr>
          <w:t>1</w:t>
        </w:r>
        <w:r>
          <w:fldChar w:fldCharType="end"/>
        </w:r>
      </w:p>
    </w:sdtContent>
  </w:sdt>
  <w:p w14:paraId="113F2687" w14:textId="77777777" w:rsidR="00B24839" w:rsidRDefault="00B248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F1BF64" w14:textId="77777777" w:rsidR="00461CFD" w:rsidRDefault="00461CFD">
      <w:r>
        <w:separator/>
      </w:r>
    </w:p>
  </w:footnote>
  <w:footnote w:type="continuationSeparator" w:id="0">
    <w:p w14:paraId="1F89C685" w14:textId="77777777" w:rsidR="00461CFD" w:rsidRDefault="00461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20"/>
    <w:multiLevelType w:val="multilevel"/>
    <w:tmpl w:val="74A69C42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065A"/>
    <w:multiLevelType w:val="multilevel"/>
    <w:tmpl w:val="A6E67710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5DA67E9A"/>
    <w:multiLevelType w:val="multilevel"/>
    <w:tmpl w:val="74A6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0"/>
  </w:num>
  <w:num w:numId="4">
    <w:abstractNumId w:val="14"/>
  </w:num>
  <w:num w:numId="5">
    <w:abstractNumId w:val="22"/>
  </w:num>
  <w:num w:numId="6">
    <w:abstractNumId w:val="29"/>
  </w:num>
  <w:num w:numId="7">
    <w:abstractNumId w:val="19"/>
  </w:num>
  <w:num w:numId="8">
    <w:abstractNumId w:val="6"/>
  </w:num>
  <w:num w:numId="9">
    <w:abstractNumId w:val="26"/>
  </w:num>
  <w:num w:numId="10">
    <w:abstractNumId w:val="10"/>
  </w:num>
  <w:num w:numId="11">
    <w:abstractNumId w:val="25"/>
  </w:num>
  <w:num w:numId="12">
    <w:abstractNumId w:val="7"/>
  </w:num>
  <w:num w:numId="13">
    <w:abstractNumId w:val="15"/>
  </w:num>
  <w:num w:numId="14">
    <w:abstractNumId w:val="16"/>
  </w:num>
  <w:num w:numId="15">
    <w:abstractNumId w:val="12"/>
  </w:num>
  <w:num w:numId="16">
    <w:abstractNumId w:val="13"/>
  </w:num>
  <w:num w:numId="17">
    <w:abstractNumId w:val="27"/>
  </w:num>
  <w:num w:numId="18">
    <w:abstractNumId w:val="17"/>
  </w:num>
  <w:num w:numId="19">
    <w:abstractNumId w:val="21"/>
  </w:num>
  <w:num w:numId="20">
    <w:abstractNumId w:val="4"/>
  </w:num>
  <w:num w:numId="21">
    <w:abstractNumId w:val="23"/>
  </w:num>
  <w:num w:numId="22">
    <w:abstractNumId w:val="8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66F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58DC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C56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3F25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28E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638E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3DA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AAD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2B1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427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CE2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2F7AD0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57D9D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450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4B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13BC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1CFD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1043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6A5F"/>
    <w:rsid w:val="00597293"/>
    <w:rsid w:val="005A0C55"/>
    <w:rsid w:val="005A2BFD"/>
    <w:rsid w:val="005A34BA"/>
    <w:rsid w:val="005A3B44"/>
    <w:rsid w:val="005A42D6"/>
    <w:rsid w:val="005A638E"/>
    <w:rsid w:val="005A7CBE"/>
    <w:rsid w:val="005A7D5A"/>
    <w:rsid w:val="005B0389"/>
    <w:rsid w:val="005B0689"/>
    <w:rsid w:val="005B1C54"/>
    <w:rsid w:val="005B2EA1"/>
    <w:rsid w:val="005B31D9"/>
    <w:rsid w:val="005B32A6"/>
    <w:rsid w:val="005B4658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22F"/>
    <w:rsid w:val="005F1640"/>
    <w:rsid w:val="005F3367"/>
    <w:rsid w:val="005F44A1"/>
    <w:rsid w:val="005F4976"/>
    <w:rsid w:val="005F5068"/>
    <w:rsid w:val="005F6275"/>
    <w:rsid w:val="005F7225"/>
    <w:rsid w:val="005F791F"/>
    <w:rsid w:val="005F7A12"/>
    <w:rsid w:val="005F7D04"/>
    <w:rsid w:val="0060008F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2583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278D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685E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4B2C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033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33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31A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F7D"/>
    <w:rsid w:val="009E565E"/>
    <w:rsid w:val="009E59BD"/>
    <w:rsid w:val="009E6254"/>
    <w:rsid w:val="009E6526"/>
    <w:rsid w:val="009E6759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3A6D"/>
    <w:rsid w:val="00AF4D49"/>
    <w:rsid w:val="00AF4F79"/>
    <w:rsid w:val="00AF61D0"/>
    <w:rsid w:val="00AF712B"/>
    <w:rsid w:val="00AF7736"/>
    <w:rsid w:val="00AF77D5"/>
    <w:rsid w:val="00B005D4"/>
    <w:rsid w:val="00B02314"/>
    <w:rsid w:val="00B027E2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839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0F85"/>
    <w:rsid w:val="00B61C90"/>
    <w:rsid w:val="00B61CBA"/>
    <w:rsid w:val="00B61F6D"/>
    <w:rsid w:val="00B63211"/>
    <w:rsid w:val="00B6377F"/>
    <w:rsid w:val="00B63E84"/>
    <w:rsid w:val="00B64561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B47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87F0A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34EE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872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2C6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67AE5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3DF"/>
    <w:rsid w:val="00D90A11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A40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28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0B1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139"/>
    <w:rsid w:val="00E003CD"/>
    <w:rsid w:val="00E0095B"/>
    <w:rsid w:val="00E00DA0"/>
    <w:rsid w:val="00E0106A"/>
    <w:rsid w:val="00E0144D"/>
    <w:rsid w:val="00E021C2"/>
    <w:rsid w:val="00E02E0C"/>
    <w:rsid w:val="00E03209"/>
    <w:rsid w:val="00E033EC"/>
    <w:rsid w:val="00E03ABB"/>
    <w:rsid w:val="00E04F9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4248"/>
    <w:rsid w:val="00E342E1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1E04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E9C"/>
    <w:rsid w:val="00ED4F03"/>
    <w:rsid w:val="00ED5390"/>
    <w:rsid w:val="00ED67A9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130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5CE8"/>
    <w:rsid w:val="00F57403"/>
    <w:rsid w:val="00F60D2F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976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5BAA8D2B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C87F0A"/>
    <w:pPr>
      <w:spacing w:line="276" w:lineRule="auto"/>
      <w:jc w:val="left"/>
    </w:pPr>
    <w:rPr>
      <w:rFonts w:cs="Arial"/>
      <w:b/>
      <w:noProof/>
      <w:color w:val="auto"/>
      <w:sz w:val="28"/>
      <w:szCs w:val="28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Numerowanie,List Paragraph,Akapit z listą BS,L1,Akapit z listą5,T_SZ_List Paragraph,normalny tekst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Numerowanie Znak,List Paragraph Znak,Akapit z listą BS Znak,L1 Znak,Akapit z listą5 Znak,T_SZ_List Paragraph Znak,normalny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bold">
    <w:name w:val="bold"/>
    <w:rsid w:val="00F60D2F"/>
    <w:rPr>
      <w:b/>
    </w:rPr>
  </w:style>
  <w:style w:type="character" w:styleId="Odwoanieprzypisudolnego">
    <w:name w:val="footnote reference"/>
    <w:uiPriority w:val="99"/>
    <w:unhideWhenUsed/>
    <w:rsid w:val="00F60D2F"/>
    <w:rPr>
      <w:vertAlign w:val="superscript"/>
    </w:rPr>
  </w:style>
  <w:style w:type="character" w:customStyle="1" w:styleId="FontStyle97">
    <w:name w:val="Font Style97"/>
    <w:rsid w:val="00357D9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6EDB0-9721-467D-A13F-A50C03A2F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Maja Flieger</cp:lastModifiedBy>
  <cp:revision>32</cp:revision>
  <cp:lastPrinted>2016-10-18T10:10:00Z</cp:lastPrinted>
  <dcterms:created xsi:type="dcterms:W3CDTF">2021-03-07T15:10:00Z</dcterms:created>
  <dcterms:modified xsi:type="dcterms:W3CDTF">2025-11-18T11:40:00Z</dcterms:modified>
</cp:coreProperties>
</file>